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3F5CFFF0" w:rsidR="002507AB" w:rsidRPr="0089020B" w:rsidRDefault="008B56DA" w:rsidP="0089020B">
      <w:pPr>
        <w:spacing w:before="120" w:line="276" w:lineRule="auto"/>
        <w:ind w:left="360"/>
        <w:jc w:val="center"/>
        <w:outlineLvl w:val="0"/>
        <w:rPr>
          <w:rFonts w:asciiTheme="minorHAnsi" w:hAnsiTheme="minorHAnsi" w:cstheme="minorHAnsi"/>
          <w:b/>
          <w:i/>
          <w:color w:val="FF0000"/>
          <w:sz w:val="20"/>
        </w:rPr>
      </w:pPr>
      <w:r w:rsidRPr="008B56DA">
        <w:rPr>
          <w:rFonts w:asciiTheme="minorHAnsi" w:hAnsiTheme="minorHAnsi" w:cstheme="minorHAnsi"/>
          <w:b/>
          <w:i/>
          <w:color w:val="FF0000"/>
          <w:sz w:val="20"/>
        </w:rPr>
        <w:t>„</w:t>
      </w:r>
      <w:r w:rsidR="00AD7D9A" w:rsidRPr="00AD7D9A">
        <w:rPr>
          <w:rFonts w:asciiTheme="minorHAnsi" w:hAnsiTheme="minorHAnsi" w:cstheme="minorHAnsi"/>
          <w:b/>
          <w:i/>
          <w:color w:val="FF0000"/>
          <w:sz w:val="20"/>
        </w:rPr>
        <w:t>Wykonanie dokumentacji projektowej  oraz wymianę istniejącej linii napowietrznej nn wraz z przyłączami  na terenie Rejonu Energetycznego  Bełchatów pn: Przebudowa linii nN w obrębie stacji Korzeń nr 7-0580 gm. Widawa</w:t>
      </w:r>
      <w:r w:rsidR="002507AB" w:rsidRPr="0089020B">
        <w:rPr>
          <w:rFonts w:asciiTheme="minorHAnsi" w:hAnsiTheme="minorHAnsi" w:cstheme="minorHAnsi"/>
          <w:b/>
          <w:i/>
          <w:color w:val="FF0000"/>
          <w:sz w:val="20"/>
        </w:rPr>
        <w:t>”</w:t>
      </w:r>
      <w:r w:rsidR="00E2297B">
        <w:rPr>
          <w:rFonts w:asciiTheme="minorHAnsi" w:hAnsiTheme="minorHAnsi" w:cstheme="minorHAnsi"/>
          <w:b/>
          <w:i/>
          <w:color w:val="FF0000"/>
          <w:sz w:val="20"/>
        </w:rPr>
        <w:t xml:space="preserve"> </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518A0224"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510AF6">
        <w:rPr>
          <w:rFonts w:ascii="Verdana" w:hAnsi="Verdana" w:cstheme="minorHAnsi"/>
          <w:b/>
          <w:bCs/>
          <w:color w:val="FF0000"/>
          <w:sz w:val="18"/>
          <w:szCs w:val="18"/>
        </w:rPr>
        <w:t>Bełchatów</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18F07C0" w14:textId="7384BDE2" w:rsidR="00C30CF2" w:rsidRDefault="006D367F"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31</w:t>
      </w:r>
      <w:r w:rsidR="00C30CF2">
        <w:rPr>
          <w:rFonts w:asciiTheme="minorHAnsi" w:hAnsiTheme="minorHAnsi" w:cstheme="minorHAnsi"/>
          <w:b/>
          <w:i/>
          <w:color w:val="FF0000"/>
          <w:sz w:val="20"/>
        </w:rPr>
        <w:t>.</w:t>
      </w:r>
      <w:r>
        <w:rPr>
          <w:rFonts w:asciiTheme="minorHAnsi" w:hAnsiTheme="minorHAnsi" w:cstheme="minorHAnsi"/>
          <w:b/>
          <w:i/>
          <w:color w:val="FF0000"/>
          <w:sz w:val="20"/>
        </w:rPr>
        <w:t>08</w:t>
      </w:r>
      <w:r w:rsidR="00C30CF2">
        <w:rPr>
          <w:rFonts w:asciiTheme="minorHAnsi" w:hAnsiTheme="minorHAnsi" w:cstheme="minorHAnsi"/>
          <w:b/>
          <w:i/>
          <w:color w:val="FF0000"/>
          <w:sz w:val="20"/>
        </w:rPr>
        <w:t>.2026r</w:t>
      </w:r>
      <w:r w:rsidR="00C30CF2" w:rsidRPr="0089020B">
        <w:rPr>
          <w:rFonts w:asciiTheme="minorHAnsi" w:hAnsiTheme="minorHAnsi" w:cstheme="minorHAnsi"/>
          <w:color w:val="FF0000"/>
          <w:sz w:val="20"/>
        </w:rPr>
        <w:t xml:space="preserve"> </w:t>
      </w:r>
      <w:r w:rsidR="00C30CF2" w:rsidRPr="0089020B">
        <w:rPr>
          <w:rFonts w:asciiTheme="minorHAnsi" w:hAnsiTheme="minorHAnsi" w:cstheme="minorHAnsi"/>
          <w:sz w:val="20"/>
        </w:rPr>
        <w:t>(prace projektowe oraz 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37C09281"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C30CF2" w:rsidRPr="0089020B">
        <w:rPr>
          <w:rFonts w:ascii="Verdana" w:hAnsi="Verdana" w:cstheme="minorHAnsi"/>
          <w:b/>
          <w:bCs/>
          <w:i/>
          <w:iCs/>
          <w:color w:val="FF0000"/>
          <w:sz w:val="18"/>
          <w:szCs w:val="18"/>
        </w:rPr>
        <w:t xml:space="preserve">RE </w:t>
      </w:r>
      <w:r w:rsidR="00C30CF2">
        <w:rPr>
          <w:rFonts w:ascii="Verdana" w:hAnsi="Verdana" w:cstheme="minorHAnsi"/>
          <w:b/>
          <w:bCs/>
          <w:i/>
          <w:iCs/>
          <w:color w:val="FF0000"/>
          <w:sz w:val="18"/>
          <w:szCs w:val="18"/>
        </w:rPr>
        <w:t>Bełchatów</w:t>
      </w:r>
      <w:r w:rsidR="00C30CF2" w:rsidRPr="0089020B">
        <w:rPr>
          <w:rFonts w:ascii="Verdana" w:hAnsi="Verdana" w:cstheme="minorHAnsi"/>
          <w:b/>
          <w:bCs/>
          <w:i/>
          <w:iCs/>
          <w:color w:val="FF0000"/>
          <w:sz w:val="18"/>
          <w:szCs w:val="18"/>
        </w:rPr>
        <w:t xml:space="preserve">, </w:t>
      </w:r>
      <w:r w:rsidR="006C71F0">
        <w:rPr>
          <w:rFonts w:ascii="Verdana" w:hAnsi="Verdana" w:cstheme="minorHAnsi"/>
          <w:b/>
          <w:bCs/>
          <w:i/>
          <w:iCs/>
          <w:color w:val="FF0000"/>
          <w:sz w:val="18"/>
          <w:szCs w:val="18"/>
        </w:rPr>
        <w:t>K</w:t>
      </w:r>
      <w:r w:rsidR="00AD7D9A">
        <w:rPr>
          <w:rFonts w:ascii="Verdana" w:hAnsi="Verdana" w:cstheme="minorHAnsi"/>
          <w:b/>
          <w:bCs/>
          <w:i/>
          <w:iCs/>
          <w:color w:val="FF0000"/>
          <w:sz w:val="18"/>
          <w:szCs w:val="18"/>
        </w:rPr>
        <w:t>orzeń</w:t>
      </w:r>
      <w:r w:rsidR="00C30CF2">
        <w:rPr>
          <w:rFonts w:ascii="Verdana" w:hAnsi="Verdana" w:cstheme="minorHAnsi"/>
          <w:b/>
          <w:bCs/>
          <w:i/>
          <w:iCs/>
          <w:color w:val="FF0000"/>
          <w:sz w:val="18"/>
          <w:szCs w:val="18"/>
        </w:rPr>
        <w:t xml:space="preserve">, gm. </w:t>
      </w:r>
      <w:r w:rsidR="006C71F0">
        <w:rPr>
          <w:rFonts w:ascii="Verdana" w:hAnsi="Verdana" w:cstheme="minorHAnsi"/>
          <w:b/>
          <w:bCs/>
          <w:i/>
          <w:iCs/>
          <w:color w:val="FF0000"/>
          <w:sz w:val="18"/>
          <w:szCs w:val="18"/>
        </w:rPr>
        <w:t>Wi</w:t>
      </w:r>
      <w:r w:rsidR="00AD7D9A">
        <w:rPr>
          <w:rFonts w:ascii="Verdana" w:hAnsi="Verdana" w:cstheme="minorHAnsi"/>
          <w:b/>
          <w:bCs/>
          <w:i/>
          <w:iCs/>
          <w:color w:val="FF0000"/>
          <w:sz w:val="18"/>
          <w:szCs w:val="18"/>
        </w:rPr>
        <w:t>dawa</w:t>
      </w:r>
      <w:r w:rsidR="008B56DA">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58588" w14:textId="77777777" w:rsidR="00394770" w:rsidRDefault="00394770" w:rsidP="004A302B">
      <w:pPr>
        <w:spacing w:line="240" w:lineRule="auto"/>
      </w:pPr>
      <w:r>
        <w:separator/>
      </w:r>
    </w:p>
  </w:endnote>
  <w:endnote w:type="continuationSeparator" w:id="0">
    <w:p w14:paraId="1AFEC138" w14:textId="77777777" w:rsidR="00394770" w:rsidRDefault="0039477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D2C9" w14:textId="77777777" w:rsidR="00745497" w:rsidRDefault="007454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56537" w14:textId="77777777" w:rsidR="00745497" w:rsidRDefault="007454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9DA1B" w14:textId="77777777" w:rsidR="00394770" w:rsidRDefault="00394770" w:rsidP="004A302B">
      <w:pPr>
        <w:spacing w:line="240" w:lineRule="auto"/>
      </w:pPr>
      <w:r>
        <w:separator/>
      </w:r>
    </w:p>
  </w:footnote>
  <w:footnote w:type="continuationSeparator" w:id="0">
    <w:p w14:paraId="5D0EF637" w14:textId="77777777" w:rsidR="00394770" w:rsidRDefault="0039477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CD1A3" w14:textId="77777777" w:rsidR="00745497" w:rsidRDefault="007454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767489E2" w14:textId="77777777" w:rsidR="00745497" w:rsidRPr="00745497" w:rsidRDefault="00745497" w:rsidP="00745497">
          <w:pPr>
            <w:suppressAutoHyphens/>
            <w:ind w:right="187"/>
            <w:rPr>
              <w:rFonts w:asciiTheme="majorHAnsi" w:hAnsiTheme="majorHAnsi"/>
              <w:color w:val="000000" w:themeColor="text1"/>
              <w:sz w:val="14"/>
              <w:szCs w:val="18"/>
            </w:rPr>
          </w:pPr>
        </w:p>
        <w:p w14:paraId="14019362" w14:textId="6FDAAB3E" w:rsidR="00802AC7" w:rsidRPr="006B2C28" w:rsidRDefault="00745497" w:rsidP="00745497">
          <w:pPr>
            <w:suppressAutoHyphens/>
            <w:ind w:right="187"/>
            <w:rPr>
              <w:rFonts w:asciiTheme="majorHAnsi" w:hAnsiTheme="majorHAnsi"/>
              <w:color w:val="000000" w:themeColor="text1"/>
              <w:sz w:val="14"/>
              <w:szCs w:val="18"/>
            </w:rPr>
          </w:pPr>
          <w:r w:rsidRPr="00745497">
            <w:rPr>
              <w:rFonts w:asciiTheme="majorHAnsi" w:hAnsiTheme="majorHAnsi"/>
              <w:color w:val="000000" w:themeColor="text1"/>
              <w:sz w:val="14"/>
              <w:szCs w:val="18"/>
            </w:rPr>
            <w:t>POST/DYS/OLD/GZ/04587/2025</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DFF"/>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57EF2"/>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5FA"/>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643F"/>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770"/>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45F1"/>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5E0E"/>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48D"/>
    <w:rsid w:val="0048437E"/>
    <w:rsid w:val="004859BD"/>
    <w:rsid w:val="00485DB0"/>
    <w:rsid w:val="00487AA0"/>
    <w:rsid w:val="004906EB"/>
    <w:rsid w:val="00490DDE"/>
    <w:rsid w:val="004910E3"/>
    <w:rsid w:val="00491142"/>
    <w:rsid w:val="00491705"/>
    <w:rsid w:val="00491DF0"/>
    <w:rsid w:val="0049200F"/>
    <w:rsid w:val="00492194"/>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D7377"/>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DA3"/>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286"/>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28CA"/>
    <w:rsid w:val="006534F2"/>
    <w:rsid w:val="006536DD"/>
    <w:rsid w:val="006537DA"/>
    <w:rsid w:val="006540CC"/>
    <w:rsid w:val="0065547D"/>
    <w:rsid w:val="00656B5A"/>
    <w:rsid w:val="00656E25"/>
    <w:rsid w:val="00657CE0"/>
    <w:rsid w:val="006600DF"/>
    <w:rsid w:val="006607AF"/>
    <w:rsid w:val="006619F7"/>
    <w:rsid w:val="0066308D"/>
    <w:rsid w:val="00663728"/>
    <w:rsid w:val="00663C10"/>
    <w:rsid w:val="0066557A"/>
    <w:rsid w:val="00666793"/>
    <w:rsid w:val="0066752C"/>
    <w:rsid w:val="00667625"/>
    <w:rsid w:val="00670205"/>
    <w:rsid w:val="00670A6B"/>
    <w:rsid w:val="0067145B"/>
    <w:rsid w:val="00673AC7"/>
    <w:rsid w:val="00673E6B"/>
    <w:rsid w:val="00674AFB"/>
    <w:rsid w:val="0067570D"/>
    <w:rsid w:val="00676D80"/>
    <w:rsid w:val="0067721F"/>
    <w:rsid w:val="006804E7"/>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5D1"/>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1F0"/>
    <w:rsid w:val="006C7970"/>
    <w:rsid w:val="006D0CC8"/>
    <w:rsid w:val="006D367F"/>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497"/>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BAB"/>
    <w:rsid w:val="007C5285"/>
    <w:rsid w:val="007C63BF"/>
    <w:rsid w:val="007C6AB4"/>
    <w:rsid w:val="007C7126"/>
    <w:rsid w:val="007C7751"/>
    <w:rsid w:val="007C7771"/>
    <w:rsid w:val="007C7B75"/>
    <w:rsid w:val="007D19BE"/>
    <w:rsid w:val="007D23B2"/>
    <w:rsid w:val="007D437B"/>
    <w:rsid w:val="007D44A7"/>
    <w:rsid w:val="007D6F04"/>
    <w:rsid w:val="007D7E9C"/>
    <w:rsid w:val="007E1293"/>
    <w:rsid w:val="007E1BC8"/>
    <w:rsid w:val="007E1F0A"/>
    <w:rsid w:val="007E3062"/>
    <w:rsid w:val="007E3C64"/>
    <w:rsid w:val="007E51D6"/>
    <w:rsid w:val="007E5A99"/>
    <w:rsid w:val="007E6541"/>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6A9E"/>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6DA"/>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7C"/>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AB5"/>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08B9"/>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4B9"/>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26DD"/>
    <w:rsid w:val="00AC37C8"/>
    <w:rsid w:val="00AD0BC7"/>
    <w:rsid w:val="00AD13A7"/>
    <w:rsid w:val="00AD1DF0"/>
    <w:rsid w:val="00AD2645"/>
    <w:rsid w:val="00AD47D7"/>
    <w:rsid w:val="00AD5A66"/>
    <w:rsid w:val="00AD6553"/>
    <w:rsid w:val="00AD7D9A"/>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9E5"/>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2FE3"/>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0CF2"/>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7DD"/>
    <w:rsid w:val="00C519D4"/>
    <w:rsid w:val="00C529E4"/>
    <w:rsid w:val="00C52A3C"/>
    <w:rsid w:val="00C5340E"/>
    <w:rsid w:val="00C538E0"/>
    <w:rsid w:val="00C53C93"/>
    <w:rsid w:val="00C559B6"/>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A88"/>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D69D2"/>
    <w:rsid w:val="00DE096E"/>
    <w:rsid w:val="00DE0DEB"/>
    <w:rsid w:val="00DE2281"/>
    <w:rsid w:val="00DE2A5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297B"/>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39D"/>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4.docx</dmsv2BaseFileName>
    <dmsv2BaseDisplayName xmlns="http://schemas.microsoft.com/sharepoint/v3">Załącznik nr 1 do SWZ - OPZ - część 4</dmsv2BaseDisplayName>
    <dmsv2SWPP2ObjectNumber xmlns="http://schemas.microsoft.com/sharepoint/v3">POST/DYS/OLD/GZ/04587/2025                        </dmsv2SWPP2ObjectNumber>
    <dmsv2SWPP2SumMD5 xmlns="http://schemas.microsoft.com/sharepoint/v3">939c10c78f0cfa6ac1d7e218b7f7ecbe</dmsv2SWPP2SumMD5>
    <dmsv2BaseMoved xmlns="http://schemas.microsoft.com/sharepoint/v3">false</dmsv2BaseMoved>
    <dmsv2BaseIsSensitive xmlns="http://schemas.microsoft.com/sharepoint/v3">true</dmsv2BaseIsSensitive>
    <dmsv2SWPP2IDSWPP2 xmlns="http://schemas.microsoft.com/sharepoint/v3">702126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24028085</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JEUP5JKVCYQC-1133723987-26231</_dlc_DocId>
    <_dlc_DocIdUrl xmlns="a19cb1c7-c5c7-46d4-85ae-d83685407bba">
      <Url>https://swpp2.dms.gkpge.pl/sites/41/_layouts/15/DocIdRedir.aspx?ID=JEUP5JKVCYQC-1133723987-26231</Url>
      <Description>JEUP5JKVCYQC-1133723987-26231</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079063-6A54-4B89-8393-6106768ADFA5}">
  <ds:schemaRefs>
    <ds:schemaRef ds:uri="http://schemas.microsoft.com/sharepoint/events"/>
  </ds:schemaRefs>
</ds:datastoreItem>
</file>

<file path=customXml/itemProps2.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3.xml><?xml version="1.0" encoding="utf-8"?>
<ds:datastoreItem xmlns:ds="http://schemas.openxmlformats.org/officeDocument/2006/customXml" ds:itemID="{BED05344-A645-485E-A933-7D4CFFC17DC2}"/>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1650</Words>
  <Characters>9900</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Goc-Moszyńska Magdalena [PGE Dystr. O.Łódź]</cp:lastModifiedBy>
  <cp:revision>17</cp:revision>
  <cp:lastPrinted>2021-02-26T13:14:00Z</cp:lastPrinted>
  <dcterms:created xsi:type="dcterms:W3CDTF">2025-10-28T08:37:00Z</dcterms:created>
  <dcterms:modified xsi:type="dcterms:W3CDTF">2025-12-18T16:03:00Z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7b097e85-b661-42b7-8476-2e3894d52d22</vt:lpwstr>
  </property>
</Properties>
</file>